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A30E7" w:rsidRPr="002A048C" w:rsidRDefault="000A30E7" w:rsidP="000A30E7">
      <w:pPr>
        <w:autoSpaceDE w:val="0"/>
        <w:autoSpaceDN w:val="0"/>
        <w:jc w:val="right"/>
        <w:rPr>
          <w:b/>
        </w:rPr>
      </w:pPr>
      <w:r>
        <w:tab/>
      </w:r>
      <w:r w:rsidRPr="002A048C">
        <w:rPr>
          <w:b/>
        </w:rPr>
        <w:t>Приложение №1</w:t>
      </w:r>
    </w:p>
    <w:p w:rsidR="000A30E7" w:rsidRPr="002A048C" w:rsidRDefault="000A30E7" w:rsidP="000A30E7">
      <w:pPr>
        <w:autoSpaceDE w:val="0"/>
        <w:autoSpaceDN w:val="0"/>
        <w:jc w:val="right"/>
        <w:rPr>
          <w:b/>
        </w:rPr>
      </w:pPr>
    </w:p>
    <w:p w:rsidR="000A30E7" w:rsidRPr="002A048C" w:rsidRDefault="000A30E7" w:rsidP="000A30E7">
      <w:pPr>
        <w:autoSpaceDE w:val="0"/>
        <w:autoSpaceDN w:val="0"/>
        <w:jc w:val="right"/>
      </w:pPr>
      <w:r w:rsidRPr="002A048C">
        <w:t>к технологической схеме</w:t>
      </w:r>
    </w:p>
    <w:p w:rsidR="000A30E7" w:rsidRDefault="000A30E7" w:rsidP="000A30E7">
      <w:pPr>
        <w:tabs>
          <w:tab w:val="left" w:pos="3600"/>
        </w:tabs>
        <w:jc w:val="right"/>
      </w:pPr>
      <w:r w:rsidRPr="002A048C">
        <w:rPr>
          <w:lang w:eastAsia="en-US"/>
        </w:rPr>
        <w:t>предоставления муниципальной услуги</w:t>
      </w:r>
      <w:r w:rsidRPr="002A048C">
        <w:rPr>
          <w:rFonts w:ascii="Calibri" w:hAnsi="Calibri"/>
          <w:sz w:val="22"/>
          <w:szCs w:val="22"/>
        </w:rPr>
        <w:t xml:space="preserve">                                                                 </w:t>
      </w:r>
    </w:p>
    <w:p w:rsidR="000A30E7" w:rsidRDefault="000A30E7" w:rsidP="0081206D">
      <w:pPr>
        <w:ind w:firstLine="360"/>
        <w:jc w:val="center"/>
        <w:rPr>
          <w:b/>
          <w:sz w:val="26"/>
          <w:szCs w:val="26"/>
        </w:rPr>
      </w:pPr>
    </w:p>
    <w:p w:rsidR="000A30E7" w:rsidRDefault="000A30E7" w:rsidP="0081206D">
      <w:pPr>
        <w:ind w:firstLine="360"/>
        <w:jc w:val="center"/>
        <w:rPr>
          <w:b/>
          <w:sz w:val="26"/>
          <w:szCs w:val="26"/>
        </w:rPr>
      </w:pPr>
    </w:p>
    <w:p w:rsidR="0081206D" w:rsidRPr="00B260F8" w:rsidRDefault="0081206D" w:rsidP="0081206D">
      <w:pPr>
        <w:ind w:firstLine="36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Заявление об обмене жилого помещения</w:t>
      </w:r>
    </w:p>
    <w:p w:rsidR="0081206D" w:rsidRPr="00B260F8" w:rsidRDefault="0081206D" w:rsidP="0081206D">
      <w:pPr>
        <w:ind w:firstLine="360"/>
        <w:jc w:val="center"/>
        <w:rPr>
          <w:b/>
          <w:sz w:val="26"/>
          <w:szCs w:val="26"/>
        </w:rPr>
      </w:pP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Я, наниматель, гражданин _________________________________________,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(фамилия, имя, отчество)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паспорт ________________________, выдан «____</w:t>
      </w:r>
      <w:r w:rsidR="00D548C4" w:rsidRPr="00B260F8">
        <w:rPr>
          <w:sz w:val="26"/>
          <w:szCs w:val="26"/>
        </w:rPr>
        <w:t>»</w:t>
      </w:r>
      <w:r w:rsidRPr="00B260F8">
        <w:rPr>
          <w:sz w:val="26"/>
          <w:szCs w:val="26"/>
        </w:rPr>
        <w:t>_______________20____ года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(когда, кем)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тел.: домашний ____________, служебный _____________, проживающий (ая) по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адресу: город _____________________ ул. (пер.,пр.,м-н)_____________________,</w:t>
      </w:r>
    </w:p>
    <w:p w:rsidR="0081206D" w:rsidRPr="00B260F8" w:rsidRDefault="002E2469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жилое</w:t>
      </w:r>
      <w:r w:rsidR="0081206D" w:rsidRPr="00B260F8">
        <w:rPr>
          <w:sz w:val="26"/>
          <w:szCs w:val="26"/>
        </w:rPr>
        <w:t xml:space="preserve"> помещение № _______, корп. _____, кв. _________.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Предлагаю к обмену: занимаемое жилое помещение, состоящее из 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комнат, общая площадь __________, жилая площадь ___________, на 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этаже, __________ этажного ______________________________ дома, имеющего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(кирпичн., панельн., монолит., деревян.)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_________________________________________________, кухня _________кв.м.,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(перечислить какие удобства)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санузел: _____, в квартире еще комнат (для квартиры коммунального заселения)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(раздельный, совмещенный)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____________, семей ____________, чел. ________________.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 и члены семьи не состоят на учете в психоневрологическом и (или) туберкулезном диспансерах и не страдают хроническими заболеваниями, не позволяющими проживать в коммунальной квартире 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(подписи)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(подпись и печать лечебных учреждений)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В указанном жилом помещении я, наниматель _______________________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                (фамилия и инициалы)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проживаю с «____</w:t>
      </w:r>
      <w:r w:rsidR="00D548C4" w:rsidRPr="00B260F8">
        <w:rPr>
          <w:sz w:val="26"/>
          <w:szCs w:val="26"/>
        </w:rPr>
        <w:t>»</w:t>
      </w:r>
      <w:r w:rsidRPr="00B260F8">
        <w:rPr>
          <w:sz w:val="26"/>
          <w:szCs w:val="26"/>
        </w:rPr>
        <w:t>____________  _______ года на основании ордера (договора социального найма жилого помещения (нужное подчеркнуть)) № ____________,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выданного 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(указать кем выдан)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«______</w:t>
      </w:r>
      <w:r w:rsidR="00D548C4" w:rsidRPr="00B260F8">
        <w:rPr>
          <w:sz w:val="26"/>
          <w:szCs w:val="26"/>
        </w:rPr>
        <w:t>»</w:t>
      </w:r>
      <w:r w:rsidRPr="00B260F8">
        <w:rPr>
          <w:sz w:val="26"/>
          <w:szCs w:val="26"/>
        </w:rPr>
        <w:t xml:space="preserve"> __________________ года на _________________ чел.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Указанное жилое помещение получил 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 xml:space="preserve">(как очередник, </w:t>
      </w:r>
      <w:r w:rsidR="002E2469" w:rsidRPr="00B260F8">
        <w:rPr>
          <w:sz w:val="18"/>
          <w:szCs w:val="18"/>
        </w:rPr>
        <w:t xml:space="preserve">по </w:t>
      </w:r>
      <w:r w:rsidRPr="00B260F8">
        <w:rPr>
          <w:sz w:val="18"/>
          <w:szCs w:val="18"/>
        </w:rPr>
        <w:t>сносу, по реконструкции, обмену, если по обмену</w:t>
      </w:r>
      <w:r w:rsidR="002E2469" w:rsidRPr="00B260F8">
        <w:rPr>
          <w:sz w:val="18"/>
          <w:szCs w:val="18"/>
        </w:rPr>
        <w:t>,</w:t>
      </w:r>
      <w:r w:rsidRPr="00B260F8">
        <w:rPr>
          <w:sz w:val="18"/>
          <w:szCs w:val="18"/>
        </w:rPr>
        <w:t xml:space="preserve"> указать адрес, по которому проживал до обмена и размер жилого помещения и др.)</w:t>
      </w:r>
    </w:p>
    <w:p w:rsidR="0081206D" w:rsidRPr="00B260F8" w:rsidRDefault="0081206D" w:rsidP="0081206D">
      <w:pPr>
        <w:ind w:firstLine="741"/>
        <w:jc w:val="both"/>
        <w:rPr>
          <w:sz w:val="26"/>
          <w:szCs w:val="26"/>
        </w:rPr>
      </w:pPr>
    </w:p>
    <w:p w:rsidR="0081206D" w:rsidRPr="00B260F8" w:rsidRDefault="0081206D" w:rsidP="0081206D">
      <w:pPr>
        <w:ind w:firstLine="741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В указанном жилом помещении в настоящее время зарегистрированы по месту жительства, включая нанимателя:</w:t>
      </w:r>
    </w:p>
    <w:tbl>
      <w:tblPr>
        <w:tblStyle w:val="af3"/>
        <w:tblW w:w="9798" w:type="dxa"/>
        <w:tblLook w:val="01E0" w:firstRow="1" w:lastRow="1" w:firstColumn="1" w:lastColumn="1" w:noHBand="0" w:noVBand="0"/>
      </w:tblPr>
      <w:tblGrid>
        <w:gridCol w:w="792"/>
        <w:gridCol w:w="2304"/>
        <w:gridCol w:w="1230"/>
        <w:gridCol w:w="1548"/>
        <w:gridCol w:w="1866"/>
        <w:gridCol w:w="2058"/>
      </w:tblGrid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center"/>
            </w:pPr>
            <w:r w:rsidRPr="00B260F8">
              <w:t>№ п/п</w:t>
            </w: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center"/>
            </w:pPr>
            <w:r w:rsidRPr="00B260F8">
              <w:t>Фамилия, имя, отчество</w:t>
            </w:r>
          </w:p>
        </w:tc>
        <w:tc>
          <w:tcPr>
            <w:tcW w:w="1230" w:type="dxa"/>
          </w:tcPr>
          <w:p w:rsidR="0081206D" w:rsidRPr="00B260F8" w:rsidRDefault="00CB2863" w:rsidP="00290352">
            <w:pPr>
              <w:jc w:val="center"/>
            </w:pPr>
            <w:r>
              <w:t>Дата рождения</w:t>
            </w: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center"/>
            </w:pPr>
            <w:r w:rsidRPr="00B260F8">
              <w:t>Родственные отношения</w:t>
            </w: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center"/>
            </w:pPr>
            <w:r w:rsidRPr="00B260F8">
              <w:t>Откуда и когда прибыл на эту площадь</w:t>
            </w:r>
          </w:p>
        </w:tc>
        <w:tc>
          <w:tcPr>
            <w:tcW w:w="2058" w:type="dxa"/>
          </w:tcPr>
          <w:p w:rsidR="0081206D" w:rsidRPr="00B260F8" w:rsidRDefault="00401561" w:rsidP="00290352">
            <w:pPr>
              <w:jc w:val="center"/>
            </w:pPr>
            <w:r>
              <w:t>Подпись</w:t>
            </w: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81206D" w:rsidRPr="00B260F8">
        <w:tc>
          <w:tcPr>
            <w:tcW w:w="792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30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6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81206D" w:rsidRPr="00B260F8" w:rsidRDefault="0081206D" w:rsidP="00290352">
            <w:pPr>
              <w:jc w:val="both"/>
              <w:rPr>
                <w:sz w:val="26"/>
                <w:szCs w:val="26"/>
              </w:rPr>
            </w:pPr>
          </w:p>
        </w:tc>
      </w:tr>
    </w:tbl>
    <w:p w:rsidR="0081206D" w:rsidRPr="00B260F8" w:rsidRDefault="0081206D" w:rsidP="0081206D">
      <w:pPr>
        <w:jc w:val="both"/>
        <w:rPr>
          <w:sz w:val="26"/>
          <w:szCs w:val="26"/>
        </w:rPr>
      </w:pP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Сведения об отсутствующих членах семьи нанимателя, сохраняющих или утративших право на жилое помещение</w:t>
      </w:r>
    </w:p>
    <w:tbl>
      <w:tblPr>
        <w:tblStyle w:val="af3"/>
        <w:tblW w:w="9570" w:type="dxa"/>
        <w:tblLook w:val="01E0" w:firstRow="1" w:lastRow="1" w:firstColumn="1" w:lastColumn="1" w:noHBand="0" w:noVBand="0"/>
      </w:tblPr>
      <w:tblGrid>
        <w:gridCol w:w="746"/>
        <w:gridCol w:w="1285"/>
        <w:gridCol w:w="1264"/>
        <w:gridCol w:w="1555"/>
        <w:gridCol w:w="1779"/>
        <w:gridCol w:w="1559"/>
        <w:gridCol w:w="1382"/>
      </w:tblGrid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center"/>
            </w:pPr>
            <w:r w:rsidRPr="00B260F8">
              <w:t>№ п/п</w:t>
            </w: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center"/>
            </w:pPr>
            <w:r w:rsidRPr="00B260F8">
              <w:t>Фамилия, имя, отчество</w:t>
            </w:r>
          </w:p>
        </w:tc>
        <w:tc>
          <w:tcPr>
            <w:tcW w:w="1264" w:type="dxa"/>
          </w:tcPr>
          <w:p w:rsidR="00401561" w:rsidRPr="00B260F8" w:rsidRDefault="00CB449F" w:rsidP="00CB449F">
            <w:pPr>
              <w:jc w:val="center"/>
            </w:pPr>
            <w:r>
              <w:t xml:space="preserve">Дата </w:t>
            </w:r>
            <w:r w:rsidR="00401561" w:rsidRPr="00B260F8">
              <w:t>рождения</w:t>
            </w: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center"/>
            </w:pPr>
            <w:r w:rsidRPr="00B260F8">
              <w:t>Родственные отношения</w:t>
            </w: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center"/>
            </w:pPr>
            <w:r w:rsidRPr="00B260F8">
              <w:t>Сохранил право на жилое помещение</w:t>
            </w: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center"/>
            </w:pPr>
            <w:r w:rsidRPr="00B260F8">
              <w:t>Утратил право на жилое помещение</w:t>
            </w: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center"/>
            </w:pPr>
            <w:r>
              <w:t>Подпись</w:t>
            </w: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  <w:tr w:rsidR="00401561" w:rsidRPr="00B260F8" w:rsidTr="00401561">
        <w:tc>
          <w:tcPr>
            <w:tcW w:w="746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5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</w:tcPr>
          <w:p w:rsidR="00401561" w:rsidRPr="00B260F8" w:rsidRDefault="00401561" w:rsidP="00290352">
            <w:pPr>
              <w:jc w:val="both"/>
              <w:rPr>
                <w:sz w:val="26"/>
                <w:szCs w:val="26"/>
              </w:rPr>
            </w:pPr>
          </w:p>
        </w:tc>
      </w:tr>
    </w:tbl>
    <w:p w:rsidR="0081206D" w:rsidRPr="00B260F8" w:rsidRDefault="0081206D" w:rsidP="0081206D">
      <w:pPr>
        <w:jc w:val="both"/>
        <w:rPr>
          <w:sz w:val="26"/>
          <w:szCs w:val="26"/>
        </w:rPr>
      </w:pP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Из них: проживают без права постоянного пользования площадью _____________________________________________________________________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(включая лиц, имеющих временную регистрацию по месту проживания)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Причина обмена (при разъезде указать, кто с кем на какую площадь переедет, при съезде указать, кто с кем съезжается, степень родства съезжающихся и на какую площадь съезжаются)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Я, наниматель _________________________________________ и все члены моей семьи желаем произвести обмен с нанимателем гр. 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проживающим (ей) по адресу: город ____________________________, ул. (пер., пр., м-н) _______________________, дом № ____________, корпус _______, квартира № __________ на площадь ___________ кв.метров, состоящую из  ____________________ (квартиры или комнаты, изолированные, смежные), __________ жилая площадь ___________ кв.метров. Это жилое помещение нами осмотрено и никаких претензий к наймодателю</w:t>
      </w:r>
      <w:r w:rsidR="000A5E89" w:rsidRPr="00B260F8"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>(ям), а также к гр. ______________________________________________________ иметь не будем.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Личная подпись нанимателя ____________________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Подписи членов семьи</w:t>
      </w:r>
      <w:r w:rsidR="00BF2FBD">
        <w:rPr>
          <w:sz w:val="26"/>
          <w:szCs w:val="26"/>
        </w:rPr>
        <w:t>, дающих согласие на обмен</w:t>
      </w:r>
      <w:r w:rsidRPr="00B260F8">
        <w:rPr>
          <w:sz w:val="26"/>
          <w:szCs w:val="26"/>
        </w:rPr>
        <w:t>: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1.___________________________________ 2. 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3.___________________________________ 4.______________________________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5. ___________________________________6. ______________________________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Подлежит ли дом сносу или капитальному ремонту ___________________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26"/>
          <w:szCs w:val="26"/>
        </w:rPr>
        <w:t xml:space="preserve">                                     </w:t>
      </w:r>
      <w:r w:rsidRPr="00B260F8">
        <w:rPr>
          <w:sz w:val="18"/>
          <w:szCs w:val="18"/>
        </w:rPr>
        <w:t xml:space="preserve">                                                                                               (да, нет)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Угроза обвала или аварийность дома подтверждается заключением №  __________ от _________________________.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lastRenderedPageBreak/>
        <w:t>Задолженность по оплате за наем и коммунальные услуги ______________</w:t>
      </w:r>
    </w:p>
    <w:p w:rsidR="0081206D" w:rsidRPr="00B260F8" w:rsidRDefault="0081206D" w:rsidP="0081206D">
      <w:pPr>
        <w:ind w:firstLine="798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(да, нет)</w:t>
      </w:r>
    </w:p>
    <w:p w:rsidR="0081206D" w:rsidRPr="00B260F8" w:rsidRDefault="0081206D" w:rsidP="0081206D">
      <w:pPr>
        <w:ind w:firstLine="798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Представитель жилищно-эксплуатационной организации 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81206D" w:rsidRPr="00B260F8" w:rsidRDefault="0081206D" w:rsidP="0081206D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(должность, Ф.И.О., подпись)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Бухгалтер ______________________________________________________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26"/>
          <w:szCs w:val="26"/>
        </w:rPr>
        <w:t xml:space="preserve">                                             </w:t>
      </w:r>
      <w:r w:rsidRPr="00B260F8">
        <w:rPr>
          <w:sz w:val="18"/>
          <w:szCs w:val="18"/>
        </w:rPr>
        <w:t xml:space="preserve"> (подпись, Ф.И.О.)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М.П.                «_____</w:t>
      </w:r>
      <w:r w:rsidR="00D548C4" w:rsidRPr="00B260F8">
        <w:rPr>
          <w:sz w:val="26"/>
          <w:szCs w:val="26"/>
        </w:rPr>
        <w:t>»</w:t>
      </w:r>
      <w:r w:rsidRPr="00B260F8">
        <w:rPr>
          <w:sz w:val="26"/>
          <w:szCs w:val="26"/>
        </w:rPr>
        <w:t>____________________ 20____ г.</w:t>
      </w: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</w:p>
    <w:p w:rsidR="0081206D" w:rsidRPr="00B260F8" w:rsidRDefault="0081206D" w:rsidP="0081206D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Обмен жилого помещения _____________________ постановлением главы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(разрешен, не разрешен)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администрации городского </w:t>
      </w:r>
      <w:r w:rsidR="00B6676A">
        <w:rPr>
          <w:sz w:val="26"/>
          <w:szCs w:val="26"/>
        </w:rPr>
        <w:t>поселения «Поселок Ивня»</w:t>
      </w:r>
      <w:r w:rsidRPr="00B260F8">
        <w:rPr>
          <w:sz w:val="26"/>
          <w:szCs w:val="26"/>
        </w:rPr>
        <w:t xml:space="preserve"> от «___</w:t>
      </w:r>
      <w:r w:rsidR="00D548C4" w:rsidRPr="00B260F8">
        <w:rPr>
          <w:sz w:val="26"/>
          <w:szCs w:val="26"/>
        </w:rPr>
        <w:t>»</w:t>
      </w:r>
      <w:r w:rsidRPr="00B260F8">
        <w:rPr>
          <w:sz w:val="26"/>
          <w:szCs w:val="26"/>
        </w:rPr>
        <w:t>_______________года</w:t>
      </w:r>
      <w:r w:rsidR="00B6676A">
        <w:rPr>
          <w:sz w:val="26"/>
          <w:szCs w:val="26"/>
        </w:rPr>
        <w:t xml:space="preserve"> №</w:t>
      </w:r>
    </w:p>
    <w:p w:rsidR="0081206D" w:rsidRPr="00B260F8" w:rsidRDefault="0081206D" w:rsidP="00B6676A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 _____________________  ______________________________________________</w:t>
      </w:r>
    </w:p>
    <w:p w:rsidR="0081206D" w:rsidRPr="00B260F8" w:rsidRDefault="0081206D" w:rsidP="0081206D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Подпись                                                             Фамилия, инициалы</w:t>
      </w:r>
    </w:p>
    <w:p w:rsidR="0081206D" w:rsidRPr="00B260F8" w:rsidRDefault="0081206D" w:rsidP="0081206D">
      <w:pPr>
        <w:jc w:val="both"/>
        <w:rPr>
          <w:sz w:val="18"/>
          <w:szCs w:val="18"/>
        </w:rPr>
      </w:pP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Подписи членов семьи: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206D" w:rsidRPr="00B260F8" w:rsidRDefault="0081206D" w:rsidP="0081206D">
      <w:pPr>
        <w:jc w:val="both"/>
        <w:rPr>
          <w:sz w:val="26"/>
          <w:szCs w:val="26"/>
        </w:rPr>
      </w:pPr>
    </w:p>
    <w:p w:rsidR="0081206D" w:rsidRPr="00B260F8" w:rsidRDefault="0081206D" w:rsidP="0081206D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Дата</w:t>
      </w:r>
    </w:p>
    <w:p w:rsidR="0081206D" w:rsidRPr="00B260F8" w:rsidRDefault="0081206D" w:rsidP="0081206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A86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  <w:bookmarkStart w:id="0" w:name="_GoBack"/>
      <w:bookmarkEnd w:id="0"/>
    </w:p>
    <w:p w:rsidR="000A3A86" w:rsidRPr="00B260F8" w:rsidRDefault="000A3A86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0A30E7" w:rsidRPr="002A048C" w:rsidRDefault="000A30E7" w:rsidP="000A30E7">
      <w:pPr>
        <w:autoSpaceDE w:val="0"/>
        <w:autoSpaceDN w:val="0"/>
        <w:jc w:val="right"/>
        <w:rPr>
          <w:b/>
        </w:rPr>
      </w:pPr>
      <w:r>
        <w:lastRenderedPageBreak/>
        <w:tab/>
      </w:r>
      <w:r w:rsidRPr="002A048C">
        <w:rPr>
          <w:b/>
        </w:rPr>
        <w:t>Приложение №</w:t>
      </w:r>
      <w:r>
        <w:rPr>
          <w:b/>
        </w:rPr>
        <w:t>2</w:t>
      </w:r>
    </w:p>
    <w:p w:rsidR="000A30E7" w:rsidRPr="002A048C" w:rsidRDefault="000A30E7" w:rsidP="000A30E7">
      <w:pPr>
        <w:autoSpaceDE w:val="0"/>
        <w:autoSpaceDN w:val="0"/>
        <w:jc w:val="right"/>
        <w:rPr>
          <w:b/>
        </w:rPr>
      </w:pPr>
    </w:p>
    <w:p w:rsidR="000A30E7" w:rsidRPr="002A048C" w:rsidRDefault="000A30E7" w:rsidP="000A30E7">
      <w:pPr>
        <w:autoSpaceDE w:val="0"/>
        <w:autoSpaceDN w:val="0"/>
        <w:jc w:val="right"/>
      </w:pPr>
      <w:r w:rsidRPr="002A048C">
        <w:t>к технологической схеме</w:t>
      </w:r>
    </w:p>
    <w:p w:rsidR="000A30E7" w:rsidRDefault="000A30E7" w:rsidP="000A30E7">
      <w:pPr>
        <w:tabs>
          <w:tab w:val="left" w:pos="3600"/>
        </w:tabs>
        <w:jc w:val="right"/>
      </w:pPr>
      <w:r w:rsidRPr="002A048C">
        <w:rPr>
          <w:lang w:eastAsia="en-US"/>
        </w:rPr>
        <w:t>предоставления муниципальной услуги</w:t>
      </w:r>
      <w:r w:rsidRPr="002A048C">
        <w:rPr>
          <w:rFonts w:ascii="Calibri" w:hAnsi="Calibri"/>
          <w:sz w:val="22"/>
          <w:szCs w:val="22"/>
        </w:rPr>
        <w:t xml:space="preserve">                                                                 </w:t>
      </w: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81206D" w:rsidRPr="00B260F8" w:rsidRDefault="002E2469" w:rsidP="000A30E7">
      <w:pPr>
        <w:adjustRightInd w:val="0"/>
        <w:ind w:left="5130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    </w:t>
      </w:r>
    </w:p>
    <w:p w:rsidR="0081206D" w:rsidRPr="00B260F8" w:rsidRDefault="0081206D" w:rsidP="0081206D">
      <w:pPr>
        <w:adjustRightInd w:val="0"/>
        <w:rPr>
          <w:sz w:val="26"/>
          <w:szCs w:val="26"/>
        </w:rPr>
      </w:pPr>
    </w:p>
    <w:p w:rsidR="0081206D" w:rsidRPr="00B260F8" w:rsidRDefault="0081206D" w:rsidP="0081206D">
      <w:pPr>
        <w:pStyle w:val="a0"/>
        <w:spacing w:after="0"/>
        <w:jc w:val="both"/>
        <w:rPr>
          <w:rStyle w:val="a4"/>
          <w:rFonts w:cs="Times New Roman"/>
          <w:sz w:val="26"/>
          <w:szCs w:val="26"/>
        </w:rPr>
      </w:pPr>
    </w:p>
    <w:p w:rsidR="00B10AF5" w:rsidRPr="00B260F8" w:rsidRDefault="00B10AF5" w:rsidP="00B10AF5">
      <w:pPr>
        <w:ind w:firstLine="360"/>
        <w:jc w:val="center"/>
        <w:rPr>
          <w:b/>
          <w:sz w:val="26"/>
          <w:szCs w:val="26"/>
        </w:rPr>
      </w:pPr>
      <w:r w:rsidRPr="00B260F8">
        <w:rPr>
          <w:b/>
          <w:sz w:val="26"/>
          <w:szCs w:val="26"/>
        </w:rPr>
        <w:t>Заявление об обмене жилого помещения</w:t>
      </w:r>
    </w:p>
    <w:p w:rsidR="00B10AF5" w:rsidRPr="00B260F8" w:rsidRDefault="00B10AF5" w:rsidP="00B10AF5">
      <w:pPr>
        <w:ind w:firstLine="360"/>
        <w:jc w:val="center"/>
        <w:rPr>
          <w:b/>
          <w:sz w:val="26"/>
          <w:szCs w:val="26"/>
        </w:rPr>
      </w:pP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Я, наниматель, гражданин </w:t>
      </w:r>
      <w:r w:rsidRPr="00B07483">
        <w:rPr>
          <w:sz w:val="26"/>
          <w:szCs w:val="26"/>
          <w:u w:val="single"/>
        </w:rPr>
        <w:t>Иванов Иван Иванович</w:t>
      </w:r>
      <w:r w:rsidRPr="00B260F8">
        <w:rPr>
          <w:sz w:val="26"/>
          <w:szCs w:val="26"/>
        </w:rPr>
        <w:t>,</w:t>
      </w:r>
      <w:r>
        <w:rPr>
          <w:sz w:val="26"/>
          <w:szCs w:val="26"/>
        </w:rPr>
        <w:t xml:space="preserve"> паспорт </w:t>
      </w:r>
      <w:r w:rsidRPr="00B07483">
        <w:rPr>
          <w:sz w:val="26"/>
          <w:szCs w:val="26"/>
          <w:u w:val="single"/>
        </w:rPr>
        <w:t>14 00 121212,</w:t>
      </w:r>
    </w:p>
    <w:p w:rsidR="00B10AF5" w:rsidRPr="00B260F8" w:rsidRDefault="00B10AF5" w:rsidP="00B10AF5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</w:t>
      </w:r>
      <w:r>
        <w:rPr>
          <w:sz w:val="18"/>
          <w:szCs w:val="18"/>
        </w:rPr>
        <w:t xml:space="preserve"> </w:t>
      </w:r>
      <w:r w:rsidRPr="00B260F8">
        <w:rPr>
          <w:sz w:val="18"/>
          <w:szCs w:val="18"/>
        </w:rPr>
        <w:t>(фамилия, имя, отчество)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выдан </w:t>
      </w:r>
      <w:r w:rsidRPr="000F20BC">
        <w:rPr>
          <w:sz w:val="26"/>
          <w:szCs w:val="26"/>
          <w:u w:val="single"/>
        </w:rPr>
        <w:t xml:space="preserve">«15» сентября 2014  года </w:t>
      </w:r>
      <w:r w:rsidR="00B6676A">
        <w:rPr>
          <w:sz w:val="26"/>
          <w:szCs w:val="26"/>
          <w:u w:val="single"/>
        </w:rPr>
        <w:t>ТП в Ивнянском районе МО УФМС России по</w:t>
      </w:r>
      <w:r>
        <w:rPr>
          <w:sz w:val="26"/>
          <w:szCs w:val="26"/>
          <w:u w:val="single"/>
        </w:rPr>
        <w:t xml:space="preserve"> Белгородской области</w:t>
      </w:r>
      <w:r w:rsidR="00B6676A">
        <w:rPr>
          <w:sz w:val="26"/>
          <w:szCs w:val="26"/>
          <w:u w:val="single"/>
        </w:rPr>
        <w:t xml:space="preserve"> в городе Строитель</w:t>
      </w:r>
    </w:p>
    <w:p w:rsidR="00B10AF5" w:rsidRPr="00B260F8" w:rsidRDefault="00B10AF5" w:rsidP="00B10AF5">
      <w:pPr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(когда, кем)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тел.: домашний </w:t>
      </w:r>
      <w:r w:rsidRPr="000F20BC">
        <w:rPr>
          <w:sz w:val="26"/>
          <w:szCs w:val="26"/>
          <w:u w:val="single"/>
        </w:rPr>
        <w:t>-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служебный </w:t>
      </w:r>
      <w:r w:rsidRPr="000F20BC">
        <w:rPr>
          <w:sz w:val="26"/>
          <w:szCs w:val="26"/>
          <w:u w:val="single"/>
        </w:rPr>
        <w:t>-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>проживающий по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адресу: </w:t>
      </w:r>
      <w:r w:rsidR="00B6676A">
        <w:rPr>
          <w:sz w:val="26"/>
          <w:szCs w:val="26"/>
        </w:rPr>
        <w:t>поселок Ивня</w:t>
      </w:r>
      <w:r>
        <w:rPr>
          <w:sz w:val="26"/>
          <w:szCs w:val="26"/>
        </w:rPr>
        <w:t xml:space="preserve">, ул. </w:t>
      </w:r>
      <w:r w:rsidR="00B6676A">
        <w:rPr>
          <w:sz w:val="26"/>
          <w:szCs w:val="26"/>
        </w:rPr>
        <w:t>Мира,</w:t>
      </w:r>
      <w:r>
        <w:rPr>
          <w:sz w:val="26"/>
          <w:szCs w:val="26"/>
        </w:rPr>
        <w:t xml:space="preserve"> дом</w:t>
      </w:r>
      <w:r w:rsidRPr="00B260F8">
        <w:rPr>
          <w:sz w:val="26"/>
          <w:szCs w:val="26"/>
        </w:rPr>
        <w:t xml:space="preserve"> № </w:t>
      </w:r>
      <w:r w:rsidR="00B6676A">
        <w:rPr>
          <w:sz w:val="26"/>
          <w:szCs w:val="26"/>
        </w:rPr>
        <w:t>9</w:t>
      </w:r>
      <w:r w:rsidRPr="00B260F8">
        <w:rPr>
          <w:sz w:val="26"/>
          <w:szCs w:val="26"/>
        </w:rPr>
        <w:t xml:space="preserve">, кв. </w:t>
      </w:r>
      <w:r>
        <w:rPr>
          <w:sz w:val="26"/>
          <w:szCs w:val="26"/>
        </w:rPr>
        <w:t>№ 2.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Предлагаю к обмену: занимаемое жилое помещение, состоящее из </w:t>
      </w:r>
      <w:r w:rsidRPr="000F20BC">
        <w:rPr>
          <w:sz w:val="26"/>
          <w:szCs w:val="26"/>
          <w:u w:val="single"/>
        </w:rPr>
        <w:t>2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комнат, общая площадь </w:t>
      </w:r>
      <w:r>
        <w:rPr>
          <w:sz w:val="26"/>
          <w:szCs w:val="26"/>
        </w:rPr>
        <w:t xml:space="preserve">43, 22 кв.м. </w:t>
      </w:r>
      <w:r w:rsidRPr="00B260F8">
        <w:rPr>
          <w:sz w:val="26"/>
          <w:szCs w:val="26"/>
        </w:rPr>
        <w:t xml:space="preserve">жилая площадь </w:t>
      </w:r>
      <w:r>
        <w:rPr>
          <w:sz w:val="26"/>
          <w:szCs w:val="26"/>
        </w:rPr>
        <w:t xml:space="preserve">23,15 кв.м. </w:t>
      </w:r>
      <w:r w:rsidRPr="00B260F8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2 </w:t>
      </w:r>
      <w:r w:rsidRPr="00B260F8">
        <w:rPr>
          <w:sz w:val="26"/>
          <w:szCs w:val="26"/>
        </w:rPr>
        <w:t xml:space="preserve">этаже, </w:t>
      </w:r>
      <w:r>
        <w:rPr>
          <w:sz w:val="26"/>
          <w:szCs w:val="26"/>
        </w:rPr>
        <w:t xml:space="preserve">9 </w:t>
      </w:r>
      <w:r w:rsidRPr="00B260F8">
        <w:rPr>
          <w:sz w:val="26"/>
          <w:szCs w:val="26"/>
        </w:rPr>
        <w:t>этажного</w:t>
      </w:r>
      <w:r>
        <w:rPr>
          <w:sz w:val="26"/>
          <w:szCs w:val="26"/>
        </w:rPr>
        <w:t xml:space="preserve"> </w:t>
      </w:r>
      <w:r w:rsidRPr="00BE2740">
        <w:rPr>
          <w:sz w:val="26"/>
          <w:szCs w:val="26"/>
          <w:u w:val="single"/>
        </w:rPr>
        <w:t xml:space="preserve">панельного  </w:t>
      </w:r>
      <w:r w:rsidRPr="00B260F8">
        <w:rPr>
          <w:sz w:val="26"/>
          <w:szCs w:val="26"/>
        </w:rPr>
        <w:t>дома, имеющего</w:t>
      </w:r>
      <w:r>
        <w:rPr>
          <w:sz w:val="26"/>
          <w:szCs w:val="26"/>
        </w:rPr>
        <w:t xml:space="preserve"> все удобства, кухня 9 кв.м., санузел: </w:t>
      </w:r>
      <w:r w:rsidRPr="00BE2740">
        <w:rPr>
          <w:sz w:val="26"/>
          <w:szCs w:val="26"/>
          <w:u w:val="single"/>
        </w:rPr>
        <w:t>раздельный</w:t>
      </w:r>
      <w:r>
        <w:rPr>
          <w:sz w:val="26"/>
          <w:szCs w:val="26"/>
        </w:rPr>
        <w:t xml:space="preserve"> </w:t>
      </w:r>
    </w:p>
    <w:p w:rsidR="00B10AF5" w:rsidRPr="00B260F8" w:rsidRDefault="00B10AF5" w:rsidP="00B10AF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B260F8">
        <w:rPr>
          <w:sz w:val="18"/>
          <w:szCs w:val="18"/>
        </w:rPr>
        <w:t xml:space="preserve">(кирпичн., панельн., монолит., деревян.)           </w:t>
      </w:r>
      <w:r>
        <w:rPr>
          <w:sz w:val="18"/>
          <w:szCs w:val="18"/>
        </w:rPr>
        <w:t xml:space="preserve">                                                                              </w:t>
      </w:r>
      <w:r w:rsidRPr="00B260F8">
        <w:rPr>
          <w:sz w:val="18"/>
          <w:szCs w:val="18"/>
        </w:rPr>
        <w:t>(раздельный, совмещенный)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 в квартире еще комнат (для квартиры коммунального заселения)</w:t>
      </w:r>
      <w:r>
        <w:rPr>
          <w:sz w:val="26"/>
          <w:szCs w:val="26"/>
        </w:rPr>
        <w:t xml:space="preserve"> </w:t>
      </w:r>
      <w:r w:rsidRPr="00BE2740">
        <w:rPr>
          <w:sz w:val="26"/>
          <w:szCs w:val="26"/>
          <w:u w:val="single"/>
        </w:rPr>
        <w:t>2</w:t>
      </w:r>
      <w:r w:rsidRPr="00B260F8">
        <w:rPr>
          <w:sz w:val="26"/>
          <w:szCs w:val="26"/>
        </w:rPr>
        <w:t xml:space="preserve">, семей </w:t>
      </w:r>
      <w:r w:rsidRPr="00BE2740">
        <w:rPr>
          <w:sz w:val="26"/>
          <w:szCs w:val="26"/>
          <w:u w:val="single"/>
        </w:rPr>
        <w:t>1</w:t>
      </w:r>
      <w:r w:rsidRPr="00B260F8">
        <w:rPr>
          <w:sz w:val="26"/>
          <w:szCs w:val="26"/>
        </w:rPr>
        <w:t>, чел.</w:t>
      </w:r>
      <w:r w:rsidRPr="00F31CA0">
        <w:rPr>
          <w:sz w:val="26"/>
          <w:szCs w:val="26"/>
          <w:u w:val="single"/>
        </w:rPr>
        <w:t>3</w:t>
      </w:r>
      <w:r w:rsidRPr="00B260F8">
        <w:rPr>
          <w:sz w:val="26"/>
          <w:szCs w:val="26"/>
        </w:rPr>
        <w:t>.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Я и члены семьи не состоят на учете в психоневрологическом и (или) туберкулезном диспансерах и не страдают хроническими заболеваниями, не позволяющими проживать в коммунальной квартире 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(подписи)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(подпись и печать лечебных учреждений)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В указанном жилом помещении я, наниматель </w:t>
      </w:r>
      <w:r w:rsidRPr="00BE2740">
        <w:rPr>
          <w:sz w:val="26"/>
          <w:szCs w:val="26"/>
          <w:u w:val="single"/>
        </w:rPr>
        <w:t>Иванов И.И.</w:t>
      </w:r>
      <w:r>
        <w:rPr>
          <w:sz w:val="26"/>
          <w:szCs w:val="26"/>
        </w:rPr>
        <w:t xml:space="preserve">, </w:t>
      </w:r>
      <w:r w:rsidRPr="00B260F8">
        <w:rPr>
          <w:sz w:val="26"/>
          <w:szCs w:val="26"/>
        </w:rPr>
        <w:t>проживаю</w:t>
      </w:r>
      <w:r>
        <w:rPr>
          <w:sz w:val="26"/>
          <w:szCs w:val="26"/>
        </w:rPr>
        <w:t xml:space="preserve"> с </w:t>
      </w:r>
    </w:p>
    <w:p w:rsidR="00B10AF5" w:rsidRPr="00B260F8" w:rsidRDefault="00B10AF5" w:rsidP="00B10AF5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B260F8">
        <w:rPr>
          <w:sz w:val="18"/>
          <w:szCs w:val="18"/>
        </w:rPr>
        <w:t>(фамилия и инициалы)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«</w:t>
      </w:r>
      <w:r>
        <w:rPr>
          <w:sz w:val="26"/>
          <w:szCs w:val="26"/>
        </w:rPr>
        <w:t>01</w:t>
      </w:r>
      <w:r w:rsidRPr="00B260F8">
        <w:rPr>
          <w:sz w:val="26"/>
          <w:szCs w:val="26"/>
        </w:rPr>
        <w:t>»</w:t>
      </w:r>
      <w:r>
        <w:rPr>
          <w:sz w:val="26"/>
          <w:szCs w:val="26"/>
        </w:rPr>
        <w:t xml:space="preserve">февраля 1998 </w:t>
      </w:r>
      <w:r w:rsidRPr="00B260F8">
        <w:rPr>
          <w:sz w:val="26"/>
          <w:szCs w:val="26"/>
        </w:rPr>
        <w:t xml:space="preserve">года на основании </w:t>
      </w:r>
      <w:r w:rsidRPr="00B6676A">
        <w:rPr>
          <w:sz w:val="26"/>
          <w:szCs w:val="26"/>
        </w:rPr>
        <w:t>ордера</w:t>
      </w:r>
      <w:r w:rsidRPr="00B260F8">
        <w:rPr>
          <w:sz w:val="26"/>
          <w:szCs w:val="26"/>
        </w:rPr>
        <w:t xml:space="preserve"> (</w:t>
      </w:r>
      <w:r w:rsidRPr="00B6676A">
        <w:rPr>
          <w:sz w:val="26"/>
          <w:szCs w:val="26"/>
          <w:u w:val="single"/>
        </w:rPr>
        <w:t>договора социального найма жилого помещения</w:t>
      </w:r>
      <w:r w:rsidRPr="00B260F8">
        <w:rPr>
          <w:sz w:val="26"/>
          <w:szCs w:val="26"/>
        </w:rPr>
        <w:t xml:space="preserve"> (нужное подчеркнуть)) №</w:t>
      </w:r>
      <w:r>
        <w:rPr>
          <w:sz w:val="26"/>
          <w:szCs w:val="26"/>
        </w:rPr>
        <w:t xml:space="preserve"> </w:t>
      </w:r>
      <w:r w:rsidR="00B6676A">
        <w:rPr>
          <w:sz w:val="26"/>
          <w:szCs w:val="26"/>
        </w:rPr>
        <w:t>55</w:t>
      </w:r>
      <w:r w:rsidRPr="00B260F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выданного </w:t>
      </w:r>
      <w:r w:rsidRPr="00CC75DB">
        <w:rPr>
          <w:sz w:val="26"/>
          <w:szCs w:val="26"/>
          <w:u w:val="single"/>
        </w:rPr>
        <w:t xml:space="preserve">администрацией </w:t>
      </w:r>
      <w:r w:rsidR="00B6676A">
        <w:rPr>
          <w:sz w:val="26"/>
          <w:szCs w:val="26"/>
          <w:u w:val="single"/>
        </w:rPr>
        <w:t>городского поселения «Поселок Ивня»</w:t>
      </w:r>
      <w:r>
        <w:rPr>
          <w:sz w:val="26"/>
          <w:szCs w:val="26"/>
          <w:u w:val="single"/>
        </w:rPr>
        <w:t xml:space="preserve"> на 2 чел.</w:t>
      </w:r>
    </w:p>
    <w:p w:rsidR="00B10AF5" w:rsidRPr="00B260F8" w:rsidRDefault="00B10AF5" w:rsidP="00B10AF5">
      <w:pPr>
        <w:rPr>
          <w:sz w:val="18"/>
          <w:szCs w:val="18"/>
        </w:rPr>
      </w:pPr>
      <w:r w:rsidRPr="00B260F8">
        <w:rPr>
          <w:sz w:val="18"/>
          <w:szCs w:val="18"/>
        </w:rPr>
        <w:t>(указать кем выдан)</w:t>
      </w:r>
    </w:p>
    <w:p w:rsidR="00B10AF5" w:rsidRPr="00CC75DB" w:rsidRDefault="00B10AF5" w:rsidP="00B10AF5">
      <w:pPr>
        <w:ind w:firstLine="684"/>
        <w:jc w:val="both"/>
        <w:rPr>
          <w:sz w:val="26"/>
          <w:szCs w:val="26"/>
          <w:u w:val="single"/>
        </w:rPr>
      </w:pPr>
      <w:r w:rsidRPr="00B260F8">
        <w:rPr>
          <w:sz w:val="26"/>
          <w:szCs w:val="26"/>
        </w:rPr>
        <w:t>Указанное жилое помещение получил</w:t>
      </w:r>
      <w:r>
        <w:rPr>
          <w:sz w:val="26"/>
          <w:szCs w:val="26"/>
        </w:rPr>
        <w:t xml:space="preserve"> </w:t>
      </w:r>
      <w:r w:rsidRPr="00CC75DB">
        <w:rPr>
          <w:sz w:val="26"/>
          <w:szCs w:val="26"/>
          <w:u w:val="single"/>
        </w:rPr>
        <w:t>как очередник</w:t>
      </w:r>
    </w:p>
    <w:p w:rsidR="00B10AF5" w:rsidRPr="00B260F8" w:rsidRDefault="00B10AF5" w:rsidP="00B10AF5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(как очередник, по сносу, по реконструкции, обмену, если по обмену, указать адрес, по которому проживал до обмена и размер жилого помещения и др.)</w:t>
      </w:r>
    </w:p>
    <w:p w:rsidR="00B10AF5" w:rsidRPr="00B260F8" w:rsidRDefault="00B10AF5" w:rsidP="00B10AF5">
      <w:pPr>
        <w:ind w:firstLine="741"/>
        <w:jc w:val="both"/>
        <w:rPr>
          <w:sz w:val="26"/>
          <w:szCs w:val="26"/>
        </w:rPr>
      </w:pPr>
    </w:p>
    <w:p w:rsidR="00B10AF5" w:rsidRPr="00B260F8" w:rsidRDefault="00B10AF5" w:rsidP="00B10AF5">
      <w:pPr>
        <w:ind w:firstLine="741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В указанном жилом помещении в настоящее время зарегистрированы по месту жительства, включая нанимателя:</w:t>
      </w:r>
    </w:p>
    <w:tbl>
      <w:tblPr>
        <w:tblStyle w:val="af3"/>
        <w:tblW w:w="9798" w:type="dxa"/>
        <w:tblLook w:val="01E0" w:firstRow="1" w:lastRow="1" w:firstColumn="1" w:lastColumn="1" w:noHBand="0" w:noVBand="0"/>
      </w:tblPr>
      <w:tblGrid>
        <w:gridCol w:w="778"/>
        <w:gridCol w:w="2246"/>
        <w:gridCol w:w="1386"/>
        <w:gridCol w:w="1547"/>
        <w:gridCol w:w="2373"/>
        <w:gridCol w:w="1468"/>
      </w:tblGrid>
      <w:tr w:rsidR="00B10AF5" w:rsidRPr="00B260F8" w:rsidTr="004D77DE">
        <w:tc>
          <w:tcPr>
            <w:tcW w:w="778" w:type="dxa"/>
          </w:tcPr>
          <w:p w:rsidR="00B10AF5" w:rsidRPr="00B260F8" w:rsidRDefault="00B10AF5" w:rsidP="004D77DE">
            <w:pPr>
              <w:jc w:val="center"/>
            </w:pPr>
            <w:r w:rsidRPr="00B260F8">
              <w:t>№ п/п</w:t>
            </w:r>
          </w:p>
        </w:tc>
        <w:tc>
          <w:tcPr>
            <w:tcW w:w="2246" w:type="dxa"/>
          </w:tcPr>
          <w:p w:rsidR="00B10AF5" w:rsidRPr="00B260F8" w:rsidRDefault="00B10AF5" w:rsidP="004D77DE">
            <w:pPr>
              <w:jc w:val="center"/>
            </w:pPr>
            <w:r w:rsidRPr="00B260F8">
              <w:t>Фамилия, имя, отчество</w:t>
            </w:r>
          </w:p>
        </w:tc>
        <w:tc>
          <w:tcPr>
            <w:tcW w:w="1386" w:type="dxa"/>
          </w:tcPr>
          <w:p w:rsidR="00B10AF5" w:rsidRPr="00B260F8" w:rsidRDefault="00B10AF5" w:rsidP="004D77DE">
            <w:pPr>
              <w:jc w:val="center"/>
            </w:pPr>
            <w:r>
              <w:t>Дата</w:t>
            </w:r>
            <w:r w:rsidRPr="00B260F8">
              <w:t xml:space="preserve"> рождения</w:t>
            </w:r>
          </w:p>
        </w:tc>
        <w:tc>
          <w:tcPr>
            <w:tcW w:w="1547" w:type="dxa"/>
          </w:tcPr>
          <w:p w:rsidR="00B10AF5" w:rsidRPr="00B260F8" w:rsidRDefault="00B10AF5" w:rsidP="004D77DE">
            <w:pPr>
              <w:jc w:val="center"/>
            </w:pPr>
            <w:r w:rsidRPr="00B260F8">
              <w:t>Родственные отношения</w:t>
            </w:r>
          </w:p>
        </w:tc>
        <w:tc>
          <w:tcPr>
            <w:tcW w:w="2373" w:type="dxa"/>
          </w:tcPr>
          <w:p w:rsidR="00B10AF5" w:rsidRPr="00B260F8" w:rsidRDefault="00B10AF5" w:rsidP="004D77DE">
            <w:pPr>
              <w:jc w:val="center"/>
            </w:pPr>
            <w:r w:rsidRPr="00B260F8">
              <w:t>Откуда и когда прибыл на эту площадь</w:t>
            </w:r>
          </w:p>
        </w:tc>
        <w:tc>
          <w:tcPr>
            <w:tcW w:w="1468" w:type="dxa"/>
          </w:tcPr>
          <w:p w:rsidR="00B10AF5" w:rsidRPr="00B260F8" w:rsidRDefault="00B10AF5" w:rsidP="004D77DE">
            <w:pPr>
              <w:jc w:val="center"/>
            </w:pPr>
            <w:r>
              <w:t>Подпись</w:t>
            </w:r>
          </w:p>
        </w:tc>
      </w:tr>
      <w:tr w:rsidR="00B10AF5" w:rsidRPr="00B260F8" w:rsidTr="004D77DE">
        <w:tc>
          <w:tcPr>
            <w:tcW w:w="778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4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 Иван Иванович</w:t>
            </w:r>
          </w:p>
        </w:tc>
        <w:tc>
          <w:tcPr>
            <w:tcW w:w="138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22.02.1968</w:t>
            </w:r>
          </w:p>
        </w:tc>
        <w:tc>
          <w:tcPr>
            <w:tcW w:w="1547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заявитель</w:t>
            </w:r>
          </w:p>
        </w:tc>
        <w:tc>
          <w:tcPr>
            <w:tcW w:w="2373" w:type="dxa"/>
          </w:tcPr>
          <w:p w:rsidR="00B10AF5" w:rsidRPr="00B260F8" w:rsidRDefault="00B6676A" w:rsidP="00B667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 Ивня</w:t>
            </w:r>
            <w:r w:rsidR="00B10AF5">
              <w:rPr>
                <w:sz w:val="26"/>
                <w:szCs w:val="26"/>
              </w:rPr>
              <w:t>, ул. Ленина, д. 1, кв. 1, 01.02.1998</w:t>
            </w:r>
          </w:p>
        </w:tc>
        <w:tc>
          <w:tcPr>
            <w:tcW w:w="1468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</w:p>
        </w:tc>
      </w:tr>
      <w:tr w:rsidR="00B10AF5" w:rsidRPr="00B260F8" w:rsidTr="004D77DE">
        <w:tc>
          <w:tcPr>
            <w:tcW w:w="778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4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Иванова Мария Ивановна</w:t>
            </w:r>
          </w:p>
        </w:tc>
        <w:tc>
          <w:tcPr>
            <w:tcW w:w="138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02.03.1969</w:t>
            </w:r>
          </w:p>
        </w:tc>
        <w:tc>
          <w:tcPr>
            <w:tcW w:w="1547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жена</w:t>
            </w:r>
          </w:p>
        </w:tc>
        <w:tc>
          <w:tcPr>
            <w:tcW w:w="2373" w:type="dxa"/>
          </w:tcPr>
          <w:p w:rsidR="00B10AF5" w:rsidRPr="00B260F8" w:rsidRDefault="00B6676A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 Ивня</w:t>
            </w:r>
            <w:r w:rsidR="00B10AF5">
              <w:rPr>
                <w:sz w:val="26"/>
                <w:szCs w:val="26"/>
              </w:rPr>
              <w:t>, ул. Ленина, д. 1, кв. 1, 01.02.1998</w:t>
            </w:r>
          </w:p>
        </w:tc>
        <w:tc>
          <w:tcPr>
            <w:tcW w:w="1468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</w:p>
        </w:tc>
      </w:tr>
    </w:tbl>
    <w:p w:rsidR="00B10AF5" w:rsidRPr="00B260F8" w:rsidRDefault="00B10AF5" w:rsidP="00B10AF5">
      <w:pPr>
        <w:jc w:val="both"/>
        <w:rPr>
          <w:sz w:val="26"/>
          <w:szCs w:val="26"/>
        </w:rPr>
      </w:pP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lastRenderedPageBreak/>
        <w:t>Сведения об отсутствующих членах семьи нанимателя, сохраняющих или утративших право на жилое помещение</w:t>
      </w:r>
    </w:p>
    <w:tbl>
      <w:tblPr>
        <w:tblStyle w:val="af3"/>
        <w:tblW w:w="9570" w:type="dxa"/>
        <w:tblLook w:val="01E0" w:firstRow="1" w:lastRow="1" w:firstColumn="1" w:lastColumn="1" w:noHBand="0" w:noVBand="0"/>
      </w:tblPr>
      <w:tblGrid>
        <w:gridCol w:w="721"/>
        <w:gridCol w:w="1301"/>
        <w:gridCol w:w="1386"/>
        <w:gridCol w:w="1552"/>
        <w:gridCol w:w="1728"/>
        <w:gridCol w:w="1536"/>
        <w:gridCol w:w="1346"/>
      </w:tblGrid>
      <w:tr w:rsidR="00B10AF5" w:rsidRPr="00B260F8" w:rsidTr="004D77DE">
        <w:tc>
          <w:tcPr>
            <w:tcW w:w="721" w:type="dxa"/>
          </w:tcPr>
          <w:p w:rsidR="00B10AF5" w:rsidRPr="00B260F8" w:rsidRDefault="00B10AF5" w:rsidP="004D77DE">
            <w:pPr>
              <w:jc w:val="center"/>
            </w:pPr>
            <w:r w:rsidRPr="00B260F8">
              <w:t>№ п/п</w:t>
            </w:r>
          </w:p>
        </w:tc>
        <w:tc>
          <w:tcPr>
            <w:tcW w:w="1301" w:type="dxa"/>
          </w:tcPr>
          <w:p w:rsidR="00B10AF5" w:rsidRPr="00B260F8" w:rsidRDefault="00B10AF5" w:rsidP="004D77DE">
            <w:pPr>
              <w:jc w:val="center"/>
            </w:pPr>
            <w:r w:rsidRPr="00B260F8">
              <w:t>Фамилия, имя, отчество</w:t>
            </w:r>
          </w:p>
        </w:tc>
        <w:tc>
          <w:tcPr>
            <w:tcW w:w="1386" w:type="dxa"/>
          </w:tcPr>
          <w:p w:rsidR="00B10AF5" w:rsidRPr="00B260F8" w:rsidRDefault="00B10AF5" w:rsidP="004D77DE">
            <w:pPr>
              <w:jc w:val="center"/>
            </w:pPr>
            <w:r>
              <w:t xml:space="preserve">Дата </w:t>
            </w:r>
            <w:r w:rsidRPr="00B260F8">
              <w:t>рождения</w:t>
            </w:r>
          </w:p>
        </w:tc>
        <w:tc>
          <w:tcPr>
            <w:tcW w:w="1552" w:type="dxa"/>
          </w:tcPr>
          <w:p w:rsidR="00B10AF5" w:rsidRPr="00B260F8" w:rsidRDefault="00B10AF5" w:rsidP="004D77DE">
            <w:pPr>
              <w:jc w:val="center"/>
            </w:pPr>
            <w:r w:rsidRPr="00B260F8">
              <w:t>Родственные отношения</w:t>
            </w:r>
          </w:p>
        </w:tc>
        <w:tc>
          <w:tcPr>
            <w:tcW w:w="1728" w:type="dxa"/>
          </w:tcPr>
          <w:p w:rsidR="00B10AF5" w:rsidRPr="00B260F8" w:rsidRDefault="00B10AF5" w:rsidP="004D77DE">
            <w:pPr>
              <w:jc w:val="center"/>
            </w:pPr>
            <w:r w:rsidRPr="00B260F8">
              <w:t>Сохранил право на жилое помещение</w:t>
            </w:r>
          </w:p>
        </w:tc>
        <w:tc>
          <w:tcPr>
            <w:tcW w:w="1536" w:type="dxa"/>
          </w:tcPr>
          <w:p w:rsidR="00B10AF5" w:rsidRPr="00B260F8" w:rsidRDefault="00B10AF5" w:rsidP="004D77DE">
            <w:pPr>
              <w:jc w:val="center"/>
            </w:pPr>
            <w:r w:rsidRPr="00B260F8">
              <w:t>Утратил право на жилое помещение</w:t>
            </w:r>
          </w:p>
        </w:tc>
        <w:tc>
          <w:tcPr>
            <w:tcW w:w="1346" w:type="dxa"/>
          </w:tcPr>
          <w:p w:rsidR="00B10AF5" w:rsidRPr="00B260F8" w:rsidRDefault="00B10AF5" w:rsidP="004D77DE">
            <w:pPr>
              <w:jc w:val="center"/>
            </w:pPr>
            <w:r>
              <w:t>Подпись</w:t>
            </w:r>
          </w:p>
        </w:tc>
      </w:tr>
      <w:tr w:rsidR="00B10AF5" w:rsidRPr="00B260F8" w:rsidTr="004D77DE">
        <w:tc>
          <w:tcPr>
            <w:tcW w:w="721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01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 Сергей Иванович</w:t>
            </w:r>
          </w:p>
        </w:tc>
        <w:tc>
          <w:tcPr>
            <w:tcW w:w="138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02.05.1999</w:t>
            </w:r>
          </w:p>
        </w:tc>
        <w:tc>
          <w:tcPr>
            <w:tcW w:w="1552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сын</w:t>
            </w:r>
          </w:p>
        </w:tc>
        <w:tc>
          <w:tcPr>
            <w:tcW w:w="1728" w:type="dxa"/>
          </w:tcPr>
          <w:p w:rsidR="00B10AF5" w:rsidRPr="00B260F8" w:rsidRDefault="00B10AF5" w:rsidP="004D77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</w:tc>
        <w:tc>
          <w:tcPr>
            <w:tcW w:w="153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46" w:type="dxa"/>
          </w:tcPr>
          <w:p w:rsidR="00B10AF5" w:rsidRPr="00B260F8" w:rsidRDefault="00B10AF5" w:rsidP="004D77DE">
            <w:pPr>
              <w:jc w:val="both"/>
              <w:rPr>
                <w:sz w:val="26"/>
                <w:szCs w:val="26"/>
              </w:rPr>
            </w:pPr>
          </w:p>
        </w:tc>
      </w:tr>
    </w:tbl>
    <w:p w:rsidR="00B10AF5" w:rsidRPr="00B260F8" w:rsidRDefault="00B10AF5" w:rsidP="00B10AF5">
      <w:pPr>
        <w:jc w:val="both"/>
        <w:rPr>
          <w:sz w:val="26"/>
          <w:szCs w:val="26"/>
        </w:rPr>
      </w:pP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Из них: проживают без права постоянного пользования площадью _____________________________________________________________________</w:t>
      </w:r>
    </w:p>
    <w:p w:rsidR="00B10AF5" w:rsidRPr="00B260F8" w:rsidRDefault="00B10AF5" w:rsidP="00B10AF5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(включая лиц, имеющих временную регистрацию по месту проживания)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center"/>
        <w:rPr>
          <w:sz w:val="18"/>
          <w:szCs w:val="18"/>
        </w:rPr>
      </w:pPr>
      <w:r w:rsidRPr="00B260F8">
        <w:rPr>
          <w:sz w:val="18"/>
          <w:szCs w:val="18"/>
        </w:rPr>
        <w:t>Причина обмена (при разъезде указать, кто с кем на какую площадь переедет, при съезде указать, кто с кем съезжается, степень родства съезжающихся и на какую площадь съезжаются)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Я, наниматель </w:t>
      </w:r>
      <w:r w:rsidRPr="0038703F">
        <w:rPr>
          <w:sz w:val="26"/>
          <w:szCs w:val="26"/>
          <w:u w:val="single"/>
        </w:rPr>
        <w:t>Иванов Иван Иванович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и все члены моей семьи желаем произвести обмен с нанимателем гр. </w:t>
      </w:r>
      <w:r w:rsidRPr="0038703F">
        <w:rPr>
          <w:sz w:val="26"/>
          <w:szCs w:val="26"/>
          <w:u w:val="single"/>
        </w:rPr>
        <w:t>Петровым Сергеем Сергеевичем,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 xml:space="preserve">проживающим (ей) по адресу: </w:t>
      </w:r>
      <w:r w:rsidR="00B6676A">
        <w:rPr>
          <w:sz w:val="26"/>
          <w:szCs w:val="26"/>
        </w:rPr>
        <w:t>поселок Ивня</w:t>
      </w:r>
      <w:r>
        <w:rPr>
          <w:sz w:val="26"/>
          <w:szCs w:val="26"/>
        </w:rPr>
        <w:t xml:space="preserve">, </w:t>
      </w:r>
      <w:r w:rsidRPr="00B260F8">
        <w:rPr>
          <w:sz w:val="26"/>
          <w:szCs w:val="26"/>
        </w:rPr>
        <w:t xml:space="preserve">ул. (пер., пр., м-н) </w:t>
      </w:r>
      <w:r w:rsidR="00B6676A">
        <w:rPr>
          <w:sz w:val="26"/>
          <w:szCs w:val="26"/>
        </w:rPr>
        <w:t>Мира</w:t>
      </w:r>
      <w:r w:rsidRPr="00B260F8">
        <w:rPr>
          <w:sz w:val="26"/>
          <w:szCs w:val="26"/>
        </w:rPr>
        <w:t>, дом №</w:t>
      </w:r>
      <w:r>
        <w:rPr>
          <w:sz w:val="26"/>
          <w:szCs w:val="26"/>
        </w:rPr>
        <w:t xml:space="preserve"> 5,</w:t>
      </w:r>
      <w:r w:rsidRPr="00B260F8">
        <w:rPr>
          <w:sz w:val="26"/>
          <w:szCs w:val="26"/>
        </w:rPr>
        <w:t xml:space="preserve"> квартира № </w:t>
      </w:r>
      <w:r>
        <w:rPr>
          <w:sz w:val="26"/>
          <w:szCs w:val="26"/>
        </w:rPr>
        <w:t xml:space="preserve">3, </w:t>
      </w:r>
      <w:r w:rsidRPr="00B260F8">
        <w:rPr>
          <w:sz w:val="26"/>
          <w:szCs w:val="26"/>
        </w:rPr>
        <w:t xml:space="preserve">на площадь </w:t>
      </w:r>
      <w:r>
        <w:rPr>
          <w:sz w:val="26"/>
          <w:szCs w:val="26"/>
        </w:rPr>
        <w:t xml:space="preserve">63,00 </w:t>
      </w:r>
      <w:r w:rsidRPr="00B260F8">
        <w:rPr>
          <w:sz w:val="26"/>
          <w:szCs w:val="26"/>
        </w:rPr>
        <w:t xml:space="preserve">кв.метров, состоящую из  </w:t>
      </w:r>
      <w:r>
        <w:rPr>
          <w:sz w:val="26"/>
          <w:szCs w:val="26"/>
        </w:rPr>
        <w:t>квартиры,</w:t>
      </w:r>
      <w:r w:rsidRPr="00B260F8">
        <w:rPr>
          <w:sz w:val="26"/>
          <w:szCs w:val="26"/>
        </w:rPr>
        <w:t xml:space="preserve"> (квартиры или комнаты, изолированные, смежные),</w:t>
      </w:r>
      <w:r>
        <w:rPr>
          <w:sz w:val="26"/>
          <w:szCs w:val="26"/>
        </w:rPr>
        <w:t xml:space="preserve"> 48,25</w:t>
      </w:r>
      <w:r w:rsidRPr="00B260F8">
        <w:rPr>
          <w:sz w:val="26"/>
          <w:szCs w:val="26"/>
        </w:rPr>
        <w:t xml:space="preserve"> кв.метров жилая площадь. Это жилое помещение нами осмотрено и никаких претензий к наймодателю (ям), а также к гр. </w:t>
      </w:r>
      <w:r>
        <w:rPr>
          <w:sz w:val="26"/>
          <w:szCs w:val="26"/>
        </w:rPr>
        <w:t>Петрову С.С.</w:t>
      </w:r>
      <w:r w:rsidRPr="00B260F8">
        <w:rPr>
          <w:sz w:val="26"/>
          <w:szCs w:val="26"/>
        </w:rPr>
        <w:t xml:space="preserve"> иметь не будем.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Личная подпись нанимателя ____________________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Подписи членов семьи</w:t>
      </w:r>
      <w:r>
        <w:rPr>
          <w:sz w:val="26"/>
          <w:szCs w:val="26"/>
        </w:rPr>
        <w:t>, дающих согласие на обмен</w:t>
      </w:r>
      <w:r w:rsidRPr="00B260F8">
        <w:rPr>
          <w:sz w:val="26"/>
          <w:szCs w:val="26"/>
        </w:rPr>
        <w:t>: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1.___________________________________ 2. ______________________________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3.___________________________________ 4.______________________________</w:t>
      </w: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5. ___________________________________6. ______________________________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Подлежит ли дом сносу или капитальному ремонту ___________________</w:t>
      </w:r>
    </w:p>
    <w:p w:rsidR="00B10AF5" w:rsidRPr="00B260F8" w:rsidRDefault="00B10AF5" w:rsidP="00B10AF5">
      <w:pPr>
        <w:ind w:firstLine="684"/>
        <w:jc w:val="both"/>
        <w:rPr>
          <w:sz w:val="18"/>
          <w:szCs w:val="18"/>
        </w:rPr>
      </w:pPr>
      <w:r w:rsidRPr="00B260F8">
        <w:rPr>
          <w:sz w:val="26"/>
          <w:szCs w:val="26"/>
        </w:rPr>
        <w:t xml:space="preserve">                                     </w:t>
      </w:r>
      <w:r w:rsidRPr="00B260F8">
        <w:rPr>
          <w:sz w:val="18"/>
          <w:szCs w:val="18"/>
        </w:rPr>
        <w:t xml:space="preserve">                                                                                               (да, нет)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Задолженность по оплате за наем и коммунальные услуги _____</w:t>
      </w:r>
      <w:r w:rsidRPr="00EB39DC">
        <w:rPr>
          <w:sz w:val="26"/>
          <w:szCs w:val="26"/>
          <w:u w:val="single"/>
        </w:rPr>
        <w:t>нет</w:t>
      </w:r>
      <w:r w:rsidRPr="00B260F8">
        <w:rPr>
          <w:sz w:val="26"/>
          <w:szCs w:val="26"/>
        </w:rPr>
        <w:t>________</w:t>
      </w:r>
    </w:p>
    <w:p w:rsidR="00B10AF5" w:rsidRPr="00B260F8" w:rsidRDefault="00B10AF5" w:rsidP="00B10AF5">
      <w:pPr>
        <w:ind w:firstLine="798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(да, нет)</w:t>
      </w:r>
    </w:p>
    <w:p w:rsidR="00B10AF5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>Обмен</w:t>
      </w:r>
      <w:r>
        <w:rPr>
          <w:sz w:val="26"/>
          <w:szCs w:val="26"/>
        </w:rPr>
        <w:t xml:space="preserve">   </w:t>
      </w:r>
      <w:r w:rsidRPr="00B260F8">
        <w:rPr>
          <w:sz w:val="26"/>
          <w:szCs w:val="26"/>
        </w:rPr>
        <w:t xml:space="preserve"> жилого </w:t>
      </w:r>
      <w:r>
        <w:rPr>
          <w:sz w:val="26"/>
          <w:szCs w:val="26"/>
        </w:rPr>
        <w:t xml:space="preserve">  </w:t>
      </w:r>
      <w:r w:rsidRPr="00B260F8">
        <w:rPr>
          <w:sz w:val="26"/>
          <w:szCs w:val="26"/>
        </w:rPr>
        <w:t xml:space="preserve">помещения </w:t>
      </w:r>
      <w:r w:rsidRPr="00EB39DC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>постановлением</w:t>
      </w:r>
      <w:r w:rsidRPr="00EB39DC">
        <w:rPr>
          <w:sz w:val="26"/>
          <w:szCs w:val="26"/>
        </w:rPr>
        <w:t xml:space="preserve"> </w:t>
      </w:r>
      <w:r w:rsidRPr="00B260F8">
        <w:rPr>
          <w:sz w:val="26"/>
          <w:szCs w:val="26"/>
        </w:rPr>
        <w:t>администрации</w:t>
      </w:r>
    </w:p>
    <w:p w:rsidR="00B10AF5" w:rsidRDefault="00B10AF5" w:rsidP="00B10AF5">
      <w:pPr>
        <w:ind w:firstLine="684"/>
        <w:jc w:val="both"/>
        <w:rPr>
          <w:sz w:val="18"/>
          <w:szCs w:val="18"/>
        </w:rPr>
      </w:pPr>
      <w:r>
        <w:rPr>
          <w:sz w:val="26"/>
          <w:szCs w:val="26"/>
        </w:rPr>
        <w:t xml:space="preserve">                                                 </w:t>
      </w:r>
      <w:r w:rsidRPr="00B260F8">
        <w:rPr>
          <w:sz w:val="18"/>
          <w:szCs w:val="18"/>
        </w:rPr>
        <w:t>(разрешен, не разрешен)</w:t>
      </w:r>
      <w:r>
        <w:rPr>
          <w:sz w:val="18"/>
          <w:szCs w:val="18"/>
        </w:rPr>
        <w:t xml:space="preserve"> </w:t>
      </w:r>
    </w:p>
    <w:p w:rsidR="00B10AF5" w:rsidRPr="00B260F8" w:rsidRDefault="000004BB" w:rsidP="00B10A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</w:t>
      </w:r>
      <w:r w:rsidR="00B10AF5" w:rsidRPr="00B260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поселения «Поселок Ивня» </w:t>
      </w:r>
      <w:r w:rsidR="00B10AF5" w:rsidRPr="00B260F8">
        <w:rPr>
          <w:sz w:val="26"/>
          <w:szCs w:val="26"/>
        </w:rPr>
        <w:t>от «</w:t>
      </w:r>
      <w:r w:rsidR="00985622" w:rsidRPr="00985622">
        <w:rPr>
          <w:sz w:val="26"/>
          <w:szCs w:val="26"/>
          <w:u w:val="single"/>
        </w:rPr>
        <w:t>11</w:t>
      </w:r>
      <w:r w:rsidR="00B10AF5" w:rsidRPr="00B260F8">
        <w:rPr>
          <w:sz w:val="26"/>
          <w:szCs w:val="26"/>
        </w:rPr>
        <w:t>»</w:t>
      </w:r>
      <w:r w:rsidR="00B10AF5">
        <w:rPr>
          <w:sz w:val="26"/>
          <w:szCs w:val="26"/>
        </w:rPr>
        <w:t xml:space="preserve"> </w:t>
      </w:r>
      <w:r w:rsidR="00985622" w:rsidRPr="00985622">
        <w:rPr>
          <w:sz w:val="26"/>
          <w:szCs w:val="26"/>
          <w:u w:val="single"/>
        </w:rPr>
        <w:t>января</w:t>
      </w:r>
      <w:r w:rsidR="00985622">
        <w:rPr>
          <w:sz w:val="26"/>
          <w:szCs w:val="26"/>
        </w:rPr>
        <w:t xml:space="preserve"> 20</w:t>
      </w:r>
      <w:r w:rsidR="00985622" w:rsidRPr="00985622">
        <w:rPr>
          <w:sz w:val="26"/>
          <w:szCs w:val="26"/>
          <w:u w:val="single"/>
        </w:rPr>
        <w:t>18</w:t>
      </w:r>
      <w:r w:rsidR="00B10AF5" w:rsidRPr="00B260F8">
        <w:rPr>
          <w:sz w:val="26"/>
          <w:szCs w:val="26"/>
        </w:rPr>
        <w:t xml:space="preserve"> года</w:t>
      </w:r>
      <w:r w:rsidR="00B10AF5">
        <w:rPr>
          <w:sz w:val="26"/>
          <w:szCs w:val="26"/>
        </w:rPr>
        <w:t xml:space="preserve"> </w:t>
      </w:r>
      <w:r w:rsidR="00B10AF5" w:rsidRPr="00B260F8">
        <w:rPr>
          <w:sz w:val="26"/>
          <w:szCs w:val="26"/>
        </w:rPr>
        <w:t>№</w:t>
      </w:r>
      <w:r w:rsidR="00985622">
        <w:rPr>
          <w:sz w:val="26"/>
          <w:szCs w:val="26"/>
        </w:rPr>
        <w:t xml:space="preserve"> </w:t>
      </w:r>
      <w:r w:rsidR="00985622" w:rsidRPr="00985622">
        <w:rPr>
          <w:sz w:val="26"/>
          <w:szCs w:val="26"/>
          <w:u w:val="single"/>
        </w:rPr>
        <w:t>1</w:t>
      </w:r>
      <w:r w:rsidR="00B10AF5" w:rsidRPr="00985622">
        <w:rPr>
          <w:sz w:val="26"/>
          <w:szCs w:val="26"/>
          <w:u w:val="single"/>
        </w:rPr>
        <w:t>.</w:t>
      </w:r>
    </w:p>
    <w:p w:rsidR="00B10AF5" w:rsidRPr="00B260F8" w:rsidRDefault="00B10AF5" w:rsidP="00B10AF5">
      <w:pPr>
        <w:ind w:firstLine="684"/>
        <w:jc w:val="both"/>
        <w:rPr>
          <w:sz w:val="26"/>
          <w:szCs w:val="26"/>
        </w:rPr>
      </w:pPr>
      <w:r w:rsidRPr="00B260F8">
        <w:rPr>
          <w:sz w:val="26"/>
          <w:szCs w:val="26"/>
        </w:rPr>
        <w:t xml:space="preserve">_______________  </w:t>
      </w:r>
      <w:r w:rsidR="00985622">
        <w:rPr>
          <w:sz w:val="26"/>
          <w:szCs w:val="26"/>
        </w:rPr>
        <w:t xml:space="preserve">                          </w:t>
      </w:r>
      <w:r w:rsidR="00985622" w:rsidRPr="00985622">
        <w:rPr>
          <w:sz w:val="26"/>
          <w:szCs w:val="26"/>
          <w:u w:val="single"/>
        </w:rPr>
        <w:t>Картамышев Ю.М.</w:t>
      </w:r>
    </w:p>
    <w:p w:rsidR="00B10AF5" w:rsidRPr="00B260F8" w:rsidRDefault="00B10AF5" w:rsidP="00B10AF5">
      <w:pPr>
        <w:ind w:firstLine="684"/>
        <w:jc w:val="both"/>
        <w:rPr>
          <w:sz w:val="18"/>
          <w:szCs w:val="18"/>
        </w:rPr>
      </w:pPr>
      <w:r w:rsidRPr="00B260F8">
        <w:rPr>
          <w:sz w:val="18"/>
          <w:szCs w:val="18"/>
        </w:rPr>
        <w:t xml:space="preserve">            Подпись                                                             Фамилия, инициалы</w:t>
      </w:r>
    </w:p>
    <w:p w:rsidR="00B10AF5" w:rsidRPr="00B260F8" w:rsidRDefault="00B10AF5" w:rsidP="00B10AF5">
      <w:pPr>
        <w:jc w:val="both"/>
        <w:rPr>
          <w:sz w:val="18"/>
          <w:szCs w:val="18"/>
        </w:rPr>
      </w:pPr>
    </w:p>
    <w:p w:rsidR="00B10AF5" w:rsidRPr="00B260F8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Подписи членов семьи:</w:t>
      </w:r>
    </w:p>
    <w:p w:rsidR="00B10AF5" w:rsidRDefault="00B10AF5" w:rsidP="00B10AF5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985622">
        <w:rPr>
          <w:sz w:val="26"/>
          <w:szCs w:val="26"/>
        </w:rPr>
        <w:t>__________</w:t>
      </w:r>
    </w:p>
    <w:p w:rsidR="00985622" w:rsidRPr="00B260F8" w:rsidRDefault="00985622" w:rsidP="00B10AF5">
      <w:pPr>
        <w:jc w:val="both"/>
        <w:rPr>
          <w:sz w:val="26"/>
          <w:szCs w:val="26"/>
        </w:rPr>
      </w:pPr>
    </w:p>
    <w:p w:rsidR="00EA1BFD" w:rsidRDefault="00B10AF5" w:rsidP="00985622">
      <w:pPr>
        <w:jc w:val="both"/>
        <w:rPr>
          <w:sz w:val="26"/>
          <w:szCs w:val="26"/>
        </w:rPr>
      </w:pPr>
      <w:r w:rsidRPr="00B260F8">
        <w:rPr>
          <w:sz w:val="26"/>
          <w:szCs w:val="26"/>
        </w:rPr>
        <w:t>Дата</w:t>
      </w:r>
    </w:p>
    <w:sectPr w:rsidR="00EA1BFD" w:rsidSect="00985622">
      <w:headerReference w:type="even" r:id="rId8"/>
      <w:headerReference w:type="default" r:id="rId9"/>
      <w:pgSz w:w="11906" w:h="16838"/>
      <w:pgMar w:top="1134" w:right="567" w:bottom="1134" w:left="1701" w:header="720" w:footer="728" w:gutter="0"/>
      <w:pgNumType w:start="4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8E" w:rsidRDefault="0053738E">
      <w:r>
        <w:separator/>
      </w:r>
    </w:p>
  </w:endnote>
  <w:endnote w:type="continuationSeparator" w:id="0">
    <w:p w:rsidR="0053738E" w:rsidRDefault="0053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8E" w:rsidRDefault="0053738E">
      <w:r>
        <w:separator/>
      </w:r>
    </w:p>
  </w:footnote>
  <w:footnote w:type="continuationSeparator" w:id="0">
    <w:p w:rsidR="0053738E" w:rsidRDefault="00537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BB" w:rsidRDefault="00805575" w:rsidP="0081087C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A36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5622">
      <w:rPr>
        <w:rStyle w:val="a6"/>
        <w:noProof/>
      </w:rPr>
      <w:t>454</w:t>
    </w:r>
    <w:r>
      <w:rPr>
        <w:rStyle w:val="a6"/>
      </w:rPr>
      <w:fldChar w:fldCharType="end"/>
    </w:r>
  </w:p>
  <w:p w:rsidR="008A36BB" w:rsidRDefault="008A36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7373651"/>
      <w:docPartObj>
        <w:docPartGallery w:val="Page Numbers (Top of Page)"/>
        <w:docPartUnique/>
      </w:docPartObj>
    </w:sdtPr>
    <w:sdtContent>
      <w:p w:rsidR="00985622" w:rsidRDefault="009856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453</w:t>
        </w:r>
        <w:r>
          <w:fldChar w:fldCharType="end"/>
        </w:r>
      </w:p>
    </w:sdtContent>
  </w:sdt>
  <w:p w:rsidR="008A36BB" w:rsidRDefault="008A36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8C21DE6"/>
    <w:multiLevelType w:val="hybridMultilevel"/>
    <w:tmpl w:val="3CE8DA8C"/>
    <w:lvl w:ilvl="0" w:tplc="80F010D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0BC0814"/>
    <w:multiLevelType w:val="multilevel"/>
    <w:tmpl w:val="42DC8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198"/>
    <w:rsid w:val="000004BB"/>
    <w:rsid w:val="00046524"/>
    <w:rsid w:val="00057C6D"/>
    <w:rsid w:val="000A30E7"/>
    <w:rsid w:val="000A3A86"/>
    <w:rsid w:val="000A43EF"/>
    <w:rsid w:val="000A5E89"/>
    <w:rsid w:val="000C773F"/>
    <w:rsid w:val="001001EB"/>
    <w:rsid w:val="00135FA9"/>
    <w:rsid w:val="001B34C2"/>
    <w:rsid w:val="001B67BA"/>
    <w:rsid w:val="001D060F"/>
    <w:rsid w:val="00226501"/>
    <w:rsid w:val="00290352"/>
    <w:rsid w:val="002918DC"/>
    <w:rsid w:val="002B1B92"/>
    <w:rsid w:val="002C7F45"/>
    <w:rsid w:val="002D15E7"/>
    <w:rsid w:val="002E2469"/>
    <w:rsid w:val="002F433F"/>
    <w:rsid w:val="002F7E03"/>
    <w:rsid w:val="00300D6F"/>
    <w:rsid w:val="00314190"/>
    <w:rsid w:val="003245E6"/>
    <w:rsid w:val="003625DA"/>
    <w:rsid w:val="00371198"/>
    <w:rsid w:val="0037428D"/>
    <w:rsid w:val="003F1E1E"/>
    <w:rsid w:val="003F4BC3"/>
    <w:rsid w:val="00401561"/>
    <w:rsid w:val="00403228"/>
    <w:rsid w:val="00417714"/>
    <w:rsid w:val="00427FEF"/>
    <w:rsid w:val="00454EC4"/>
    <w:rsid w:val="004A3394"/>
    <w:rsid w:val="004A7751"/>
    <w:rsid w:val="00513244"/>
    <w:rsid w:val="0053738E"/>
    <w:rsid w:val="00555499"/>
    <w:rsid w:val="00560DE9"/>
    <w:rsid w:val="00567423"/>
    <w:rsid w:val="006024FD"/>
    <w:rsid w:val="00607CEC"/>
    <w:rsid w:val="00632070"/>
    <w:rsid w:val="00637D51"/>
    <w:rsid w:val="00644118"/>
    <w:rsid w:val="00653D5A"/>
    <w:rsid w:val="006A454D"/>
    <w:rsid w:val="006E3AB1"/>
    <w:rsid w:val="00701417"/>
    <w:rsid w:val="00712C01"/>
    <w:rsid w:val="00736500"/>
    <w:rsid w:val="00753395"/>
    <w:rsid w:val="00764D5E"/>
    <w:rsid w:val="00780882"/>
    <w:rsid w:val="0078546F"/>
    <w:rsid w:val="007D1981"/>
    <w:rsid w:val="007E7B67"/>
    <w:rsid w:val="00805575"/>
    <w:rsid w:val="00807258"/>
    <w:rsid w:val="0081087C"/>
    <w:rsid w:val="0081206D"/>
    <w:rsid w:val="00833B30"/>
    <w:rsid w:val="00841CE9"/>
    <w:rsid w:val="00875525"/>
    <w:rsid w:val="008A36BB"/>
    <w:rsid w:val="008A6F65"/>
    <w:rsid w:val="008A6FBD"/>
    <w:rsid w:val="00905CB6"/>
    <w:rsid w:val="0091428C"/>
    <w:rsid w:val="00985622"/>
    <w:rsid w:val="00994D17"/>
    <w:rsid w:val="009D5FEA"/>
    <w:rsid w:val="009F3974"/>
    <w:rsid w:val="00A431C6"/>
    <w:rsid w:val="00A6619E"/>
    <w:rsid w:val="00AC2E4B"/>
    <w:rsid w:val="00AC41D4"/>
    <w:rsid w:val="00AD71AA"/>
    <w:rsid w:val="00AE426C"/>
    <w:rsid w:val="00AE5EC1"/>
    <w:rsid w:val="00AF2D72"/>
    <w:rsid w:val="00AF6B1A"/>
    <w:rsid w:val="00B10AF5"/>
    <w:rsid w:val="00B260F8"/>
    <w:rsid w:val="00B41A25"/>
    <w:rsid w:val="00B51428"/>
    <w:rsid w:val="00B60665"/>
    <w:rsid w:val="00B64933"/>
    <w:rsid w:val="00B6676A"/>
    <w:rsid w:val="00B70EBC"/>
    <w:rsid w:val="00B907CF"/>
    <w:rsid w:val="00BD71FA"/>
    <w:rsid w:val="00BF23C8"/>
    <w:rsid w:val="00BF2FBD"/>
    <w:rsid w:val="00C1247C"/>
    <w:rsid w:val="00C7496C"/>
    <w:rsid w:val="00CA4CF9"/>
    <w:rsid w:val="00CB283F"/>
    <w:rsid w:val="00CB2863"/>
    <w:rsid w:val="00CB449F"/>
    <w:rsid w:val="00CC5F92"/>
    <w:rsid w:val="00CE62DB"/>
    <w:rsid w:val="00D440EB"/>
    <w:rsid w:val="00D548C4"/>
    <w:rsid w:val="00D623BE"/>
    <w:rsid w:val="00D75908"/>
    <w:rsid w:val="00D80E65"/>
    <w:rsid w:val="00DB20E1"/>
    <w:rsid w:val="00DC1053"/>
    <w:rsid w:val="00E305FA"/>
    <w:rsid w:val="00E306A1"/>
    <w:rsid w:val="00E337D7"/>
    <w:rsid w:val="00E36EC9"/>
    <w:rsid w:val="00E762E4"/>
    <w:rsid w:val="00E76C08"/>
    <w:rsid w:val="00E8110C"/>
    <w:rsid w:val="00EA1BFD"/>
    <w:rsid w:val="00EF3001"/>
    <w:rsid w:val="00F4223F"/>
    <w:rsid w:val="00F65989"/>
    <w:rsid w:val="00F870C2"/>
    <w:rsid w:val="00F93AD1"/>
    <w:rsid w:val="00FC3441"/>
    <w:rsid w:val="00FE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C83BE4"/>
  <w15:docId w15:val="{51632966-498B-4439-A788-CA8F7A2B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5E7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2D15E7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2D15E7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 w:bidi="ar-SA"/>
    </w:rPr>
  </w:style>
  <w:style w:type="paragraph" w:styleId="3">
    <w:name w:val="heading 3"/>
    <w:basedOn w:val="a"/>
    <w:next w:val="a0"/>
    <w:qFormat/>
    <w:rsid w:val="002D15E7"/>
    <w:pPr>
      <w:keepNext/>
      <w:tabs>
        <w:tab w:val="num" w:pos="0"/>
      </w:tabs>
      <w:spacing w:before="240" w:after="120"/>
      <w:ind w:left="720" w:hanging="7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81206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2D15E7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eastAsia="ar-SA" w:bidi="ar-SA"/>
    </w:rPr>
  </w:style>
  <w:style w:type="paragraph" w:styleId="6">
    <w:name w:val="heading 6"/>
    <w:basedOn w:val="a"/>
    <w:next w:val="a"/>
    <w:qFormat/>
    <w:rsid w:val="0081206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9">
    <w:name w:val="heading 9"/>
    <w:basedOn w:val="a"/>
    <w:next w:val="a"/>
    <w:qFormat/>
    <w:rsid w:val="002D15E7"/>
    <w:pPr>
      <w:widowControl/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8z0">
    <w:name w:val="WW8Num8z0"/>
    <w:rsid w:val="002D15E7"/>
    <w:rPr>
      <w:rFonts w:ascii="Symbol" w:hAnsi="Symbol" w:cs="OpenSymbol"/>
    </w:rPr>
  </w:style>
  <w:style w:type="character" w:customStyle="1" w:styleId="WW8Num12z0">
    <w:name w:val="WW8Num12z0"/>
    <w:rsid w:val="002D15E7"/>
    <w:rPr>
      <w:rFonts w:ascii="Symbol" w:hAnsi="Symbol" w:cs="OpenSymbol"/>
    </w:rPr>
  </w:style>
  <w:style w:type="character" w:customStyle="1" w:styleId="WW8Num13z0">
    <w:name w:val="WW8Num13z0"/>
    <w:rsid w:val="002D15E7"/>
    <w:rPr>
      <w:rFonts w:ascii="Symbol" w:hAnsi="Symbol" w:cs="OpenSymbol"/>
    </w:rPr>
  </w:style>
  <w:style w:type="character" w:customStyle="1" w:styleId="WW8Num14z0">
    <w:name w:val="WW8Num14z0"/>
    <w:rsid w:val="002D15E7"/>
    <w:rPr>
      <w:rFonts w:ascii="Symbol" w:hAnsi="Symbol" w:cs="OpenSymbol"/>
    </w:rPr>
  </w:style>
  <w:style w:type="character" w:customStyle="1" w:styleId="WW8Num15z0">
    <w:name w:val="WW8Num15z0"/>
    <w:rsid w:val="002D15E7"/>
    <w:rPr>
      <w:rFonts w:ascii="Symbol" w:hAnsi="Symbol" w:cs="OpenSymbol"/>
    </w:rPr>
  </w:style>
  <w:style w:type="character" w:customStyle="1" w:styleId="WW8Num16z0">
    <w:name w:val="WW8Num16z0"/>
    <w:rsid w:val="002D15E7"/>
    <w:rPr>
      <w:rFonts w:ascii="Symbol" w:hAnsi="Symbol" w:cs="OpenSymbol"/>
    </w:rPr>
  </w:style>
  <w:style w:type="character" w:customStyle="1" w:styleId="WW8Num17z0">
    <w:name w:val="WW8Num17z0"/>
    <w:rsid w:val="002D15E7"/>
    <w:rPr>
      <w:rFonts w:ascii="Symbol" w:hAnsi="Symbol" w:cs="OpenSymbol"/>
    </w:rPr>
  </w:style>
  <w:style w:type="character" w:customStyle="1" w:styleId="Absatz-Standardschriftart">
    <w:name w:val="Absatz-Standardschriftart"/>
    <w:rsid w:val="002D15E7"/>
  </w:style>
  <w:style w:type="character" w:customStyle="1" w:styleId="WW-Absatz-Standardschriftart">
    <w:name w:val="WW-Absatz-Standardschriftart"/>
    <w:rsid w:val="002D15E7"/>
  </w:style>
  <w:style w:type="character" w:customStyle="1" w:styleId="WW-Absatz-Standardschriftart1">
    <w:name w:val="WW-Absatz-Standardschriftart1"/>
    <w:rsid w:val="002D15E7"/>
  </w:style>
  <w:style w:type="character" w:customStyle="1" w:styleId="WW-Absatz-Standardschriftart11">
    <w:name w:val="WW-Absatz-Standardschriftart11"/>
    <w:rsid w:val="002D15E7"/>
  </w:style>
  <w:style w:type="character" w:customStyle="1" w:styleId="WW-Absatz-Standardschriftart111">
    <w:name w:val="WW-Absatz-Standardschriftart111"/>
    <w:rsid w:val="002D15E7"/>
  </w:style>
  <w:style w:type="character" w:customStyle="1" w:styleId="WW-Absatz-Standardschriftart1111">
    <w:name w:val="WW-Absatz-Standardschriftart1111"/>
    <w:rsid w:val="002D15E7"/>
  </w:style>
  <w:style w:type="character" w:customStyle="1" w:styleId="30">
    <w:name w:val="Основной шрифт абзаца3"/>
    <w:rsid w:val="002D15E7"/>
  </w:style>
  <w:style w:type="character" w:customStyle="1" w:styleId="20">
    <w:name w:val="Основной шрифт абзаца2"/>
    <w:rsid w:val="002D15E7"/>
  </w:style>
  <w:style w:type="character" w:customStyle="1" w:styleId="WW8Num9z0">
    <w:name w:val="WW8Num9z0"/>
    <w:rsid w:val="002D15E7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2D15E7"/>
  </w:style>
  <w:style w:type="character" w:customStyle="1" w:styleId="WW-Absatz-Standardschriftart111111">
    <w:name w:val="WW-Absatz-Standardschriftart111111"/>
    <w:rsid w:val="002D15E7"/>
  </w:style>
  <w:style w:type="character" w:customStyle="1" w:styleId="WW-Absatz-Standardschriftart1111111">
    <w:name w:val="WW-Absatz-Standardschriftart1111111"/>
    <w:rsid w:val="002D15E7"/>
  </w:style>
  <w:style w:type="character" w:customStyle="1" w:styleId="10">
    <w:name w:val="Основной шрифт абзаца1"/>
    <w:rsid w:val="002D15E7"/>
  </w:style>
  <w:style w:type="character" w:styleId="a4">
    <w:name w:val="Strong"/>
    <w:qFormat/>
    <w:rsid w:val="002D15E7"/>
    <w:rPr>
      <w:b/>
      <w:bCs/>
    </w:rPr>
  </w:style>
  <w:style w:type="character" w:styleId="a5">
    <w:name w:val="Hyperlink"/>
    <w:rsid w:val="002D15E7"/>
    <w:rPr>
      <w:color w:val="000080"/>
      <w:u w:val="single"/>
    </w:rPr>
  </w:style>
  <w:style w:type="character" w:styleId="a6">
    <w:name w:val="page number"/>
    <w:basedOn w:val="10"/>
    <w:rsid w:val="002D15E7"/>
  </w:style>
  <w:style w:type="character" w:customStyle="1" w:styleId="sectiontitle">
    <w:name w:val="section_title"/>
    <w:basedOn w:val="10"/>
    <w:rsid w:val="002D15E7"/>
  </w:style>
  <w:style w:type="character" w:customStyle="1" w:styleId="a7">
    <w:name w:val="Символ нумерации"/>
    <w:rsid w:val="002D15E7"/>
  </w:style>
  <w:style w:type="character" w:customStyle="1" w:styleId="a8">
    <w:name w:val="Маркеры списка"/>
    <w:rsid w:val="002D15E7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2D15E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0">
    <w:name w:val="Body Text"/>
    <w:basedOn w:val="a"/>
    <w:rsid w:val="002D15E7"/>
    <w:pPr>
      <w:spacing w:after="120"/>
    </w:pPr>
  </w:style>
  <w:style w:type="paragraph" w:styleId="a9">
    <w:name w:val="List"/>
    <w:basedOn w:val="a0"/>
    <w:rsid w:val="002D15E7"/>
    <w:rPr>
      <w:rFonts w:cs="Mangal"/>
    </w:rPr>
  </w:style>
  <w:style w:type="paragraph" w:customStyle="1" w:styleId="31">
    <w:name w:val="Название3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2D15E7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2D15E7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2D15E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2D15E7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2D15E7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2D15E7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styleId="ad">
    <w:name w:val="Body Text Indent"/>
    <w:basedOn w:val="a"/>
    <w:rsid w:val="002D15E7"/>
    <w:pPr>
      <w:spacing w:after="120"/>
      <w:ind w:left="283"/>
    </w:pPr>
  </w:style>
  <w:style w:type="paragraph" w:customStyle="1" w:styleId="ConsPlusNormal">
    <w:name w:val="ConsPlusNormal"/>
    <w:rsid w:val="002D15E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2D15E7"/>
    <w:pPr>
      <w:spacing w:after="120" w:line="480" w:lineRule="auto"/>
    </w:pPr>
  </w:style>
  <w:style w:type="paragraph" w:customStyle="1" w:styleId="310">
    <w:name w:val="Основной текст 31"/>
    <w:basedOn w:val="a"/>
    <w:rsid w:val="002D15E7"/>
    <w:pPr>
      <w:spacing w:after="120"/>
    </w:pPr>
    <w:rPr>
      <w:sz w:val="16"/>
      <w:szCs w:val="16"/>
    </w:rPr>
  </w:style>
  <w:style w:type="paragraph" w:styleId="ae">
    <w:name w:val="footer"/>
    <w:basedOn w:val="a"/>
    <w:rsid w:val="002D15E7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2D15E7"/>
    <w:pPr>
      <w:suppressLineNumbers/>
    </w:pPr>
  </w:style>
  <w:style w:type="paragraph" w:customStyle="1" w:styleId="af0">
    <w:name w:val="Заголовок таблицы"/>
    <w:basedOn w:val="af"/>
    <w:rsid w:val="002D15E7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2D15E7"/>
  </w:style>
  <w:style w:type="paragraph" w:customStyle="1" w:styleId="af2">
    <w:name w:val="Верхний колонтитул слева"/>
    <w:basedOn w:val="a"/>
    <w:rsid w:val="002D15E7"/>
    <w:pPr>
      <w:suppressLineNumbers/>
      <w:tabs>
        <w:tab w:val="center" w:pos="4677"/>
        <w:tab w:val="right" w:pos="9354"/>
      </w:tabs>
    </w:pPr>
  </w:style>
  <w:style w:type="table" w:styleId="af3">
    <w:name w:val="Table Grid"/>
    <w:basedOn w:val="a2"/>
    <w:rsid w:val="00812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81206D"/>
    <w:pPr>
      <w:spacing w:after="120" w:line="480" w:lineRule="auto"/>
    </w:pPr>
  </w:style>
  <w:style w:type="paragraph" w:styleId="24">
    <w:name w:val="Body Text Indent 2"/>
    <w:basedOn w:val="a"/>
    <w:rsid w:val="0081206D"/>
    <w:pPr>
      <w:spacing w:after="120" w:line="480" w:lineRule="auto"/>
      <w:ind w:left="283"/>
    </w:pPr>
  </w:style>
  <w:style w:type="paragraph" w:styleId="33">
    <w:name w:val="Body Text Indent 3"/>
    <w:basedOn w:val="a"/>
    <w:rsid w:val="0081206D"/>
    <w:pPr>
      <w:spacing w:after="120"/>
      <w:ind w:left="283"/>
    </w:pPr>
    <w:rPr>
      <w:sz w:val="16"/>
      <w:szCs w:val="16"/>
    </w:rPr>
  </w:style>
  <w:style w:type="character" w:customStyle="1" w:styleId="FontStyle47">
    <w:name w:val="Font Style47"/>
    <w:basedOn w:val="a1"/>
    <w:uiPriority w:val="99"/>
    <w:rsid w:val="00CE62DB"/>
    <w:rPr>
      <w:rFonts w:ascii="Times New Roman" w:hAnsi="Times New Roman" w:cs="Times New Roman" w:hint="default"/>
      <w:sz w:val="22"/>
      <w:szCs w:val="22"/>
    </w:rPr>
  </w:style>
  <w:style w:type="paragraph" w:customStyle="1" w:styleId="14">
    <w:name w:val="Текст1"/>
    <w:basedOn w:val="a"/>
    <w:rsid w:val="00513244"/>
    <w:rPr>
      <w:rFonts w:ascii="Courier New" w:hAnsi="Courier New" w:cs="Times New Roman"/>
      <w:sz w:val="20"/>
      <w:lang w:eastAsia="ar-SA" w:bidi="ar-SA"/>
    </w:rPr>
  </w:style>
  <w:style w:type="character" w:customStyle="1" w:styleId="ab">
    <w:name w:val="Верхний колонтитул Знак"/>
    <w:basedOn w:val="a1"/>
    <w:link w:val="aa"/>
    <w:uiPriority w:val="99"/>
    <w:rsid w:val="00985622"/>
    <w:rPr>
      <w:rFonts w:eastAsia="Lucida Sans Unicode" w:cs="Tahoma"/>
      <w:kern w:val="1"/>
      <w:sz w:val="24"/>
      <w:szCs w:val="24"/>
      <w:lang w:eastAsia="hi-IN" w:bidi="hi-IN"/>
    </w:rPr>
  </w:style>
  <w:style w:type="paragraph" w:styleId="af4">
    <w:name w:val="Balloon Text"/>
    <w:basedOn w:val="a"/>
    <w:link w:val="af5"/>
    <w:semiHidden/>
    <w:unhideWhenUsed/>
    <w:rsid w:val="00985622"/>
    <w:rPr>
      <w:rFonts w:ascii="Segoe UI" w:hAnsi="Segoe UI" w:cs="Mangal"/>
      <w:sz w:val="18"/>
      <w:szCs w:val="16"/>
    </w:rPr>
  </w:style>
  <w:style w:type="character" w:customStyle="1" w:styleId="af5">
    <w:name w:val="Текст выноски Знак"/>
    <w:basedOn w:val="a1"/>
    <w:link w:val="af4"/>
    <w:semiHidden/>
    <w:rsid w:val="00985622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8058-D02F-46A9-993B-517A889A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УТВЕРЖДЁН</vt:lpstr>
    </vt:vector>
  </TitlesOfParts>
  <Company>Организация</Company>
  <LinksUpToDate>false</LinksUpToDate>
  <CharactersWithSpaces>12161</CharactersWithSpaces>
  <SharedDoc>false</SharedDoc>
  <HLinks>
    <vt:vector size="6" baseType="variant">
      <vt:variant>
        <vt:i4>4390915</vt:i4>
      </vt:variant>
      <vt:variant>
        <vt:i4>0</vt:i4>
      </vt:variant>
      <vt:variant>
        <vt:i4>0</vt:i4>
      </vt:variant>
      <vt:variant>
        <vt:i4>5</vt:i4>
      </vt:variant>
      <vt:variant>
        <vt:lpwstr>http://www.starburg.ru/.%20(далее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УТВЕРЖДЁН</dc:title>
  <dc:subject/>
  <dc:creator>право</dc:creator>
  <cp:keywords/>
  <cp:lastModifiedBy>Тяжлова</cp:lastModifiedBy>
  <cp:revision>9</cp:revision>
  <cp:lastPrinted>2018-02-21T06:48:00Z</cp:lastPrinted>
  <dcterms:created xsi:type="dcterms:W3CDTF">2016-09-14T09:07:00Z</dcterms:created>
  <dcterms:modified xsi:type="dcterms:W3CDTF">2018-02-21T06:49:00Z</dcterms:modified>
</cp:coreProperties>
</file>